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2-28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7C44AE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February 28,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Fayad, Jefe de Sección                    </w:t>
      </w:r>
      <w:r w:rsidR="00C4636D">
        <w:rPr>
          <w:b w:val="0"/>
          <w:i/>
          <w:szCs w:val="20"/>
          <w:lang w:val="es-CO"/>
        </w:rPr>
        <w:t xml:space="preserve">   </w:t>
      </w:r>
      <w:r w:rsidR="005D4C57">
        <w:rPr>
          <w:b w:val="0"/>
          <w:i/>
          <w:szCs w:val="20"/>
          <w:lang w:val="es-CO"/>
        </w:rPr>
        <w:t>Carmen Elvira Cabal</w:t>
      </w:r>
      <w:r w:rsidR="00A0230E" w:rsidRPr="00A0230E">
        <w:rPr>
          <w:b w:val="0"/>
          <w:i/>
          <w:szCs w:val="20"/>
          <w:lang w:val="es-CO"/>
        </w:rPr>
        <w:t xml:space="preserve">, </w:t>
      </w:r>
      <w:r w:rsidR="005D4C57">
        <w:rPr>
          <w:b w:val="0"/>
          <w:i/>
          <w:szCs w:val="20"/>
          <w:lang w:val="es-CO"/>
        </w:rPr>
        <w:t>Coordinadora de Matemática</w:t>
      </w:r>
      <w:r>
        <w:rPr>
          <w:b w:val="0"/>
          <w:i/>
          <w:szCs w:val="20"/>
          <w:lang w:val="es-CO"/>
        </w:rPr>
        <w:t xml:space="preserve">                                     </w:t>
      </w:r>
    </w:p>
    <w:p w:rsidR="005A7BE8" w:rsidRDefault="00910553" w:rsidP="00043EC3">
      <w:pPr>
        <w:rPr>
          <w:i/>
          <w:szCs w:val="20"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</w:t>
      </w:r>
      <w:r w:rsidR="00F11BEA">
        <w:rPr>
          <w:i/>
          <w:lang w:val="es-CO"/>
        </w:rPr>
        <w:t xml:space="preserve">                       Ma</w:t>
      </w:r>
      <w:r w:rsidR="00F403E6" w:rsidRPr="00C4636D">
        <w:rPr>
          <w:i/>
          <w:lang w:val="es-CO"/>
        </w:rPr>
        <w:t>ría del Pilar Clavijo, Psicóloga</w:t>
      </w:r>
      <w:r w:rsidR="00C4636D" w:rsidRPr="00C4636D">
        <w:rPr>
          <w:i/>
          <w:lang w:val="es-CO"/>
        </w:rPr>
        <w:tab/>
      </w:r>
      <w:r w:rsidR="00C4636D">
        <w:rPr>
          <w:i/>
          <w:lang w:val="es-CO"/>
        </w:rPr>
        <w:t xml:space="preserve">  </w:t>
      </w:r>
    </w:p>
    <w:p w:rsidR="00865806" w:rsidRDefault="00865806" w:rsidP="00043EC3">
      <w:pPr>
        <w:rPr>
          <w:i/>
          <w:szCs w:val="20"/>
          <w:lang w:val="es-CO"/>
        </w:rPr>
      </w:pPr>
      <w:proofErr w:type="spellStart"/>
      <w:r>
        <w:rPr>
          <w:i/>
          <w:szCs w:val="20"/>
          <w:lang w:val="es-CO"/>
        </w:rPr>
        <w:t>Elaine</w:t>
      </w:r>
      <w:proofErr w:type="spellEnd"/>
      <w:r>
        <w:rPr>
          <w:i/>
          <w:szCs w:val="20"/>
          <w:lang w:val="es-CO"/>
        </w:rPr>
        <w:t xml:space="preserve"> Escobar, Coordinadora </w:t>
      </w:r>
      <w:proofErr w:type="spellStart"/>
      <w:r>
        <w:rPr>
          <w:i/>
          <w:szCs w:val="20"/>
          <w:lang w:val="es-CO"/>
        </w:rPr>
        <w:t>Kinder</w:t>
      </w:r>
      <w:proofErr w:type="spellEnd"/>
      <w:r>
        <w:rPr>
          <w:i/>
          <w:szCs w:val="20"/>
          <w:lang w:val="es-CO"/>
        </w:rPr>
        <w:t xml:space="preserve"> (</w:t>
      </w:r>
      <w:proofErr w:type="spellStart"/>
      <w:r>
        <w:rPr>
          <w:i/>
          <w:szCs w:val="20"/>
          <w:lang w:val="es-CO"/>
        </w:rPr>
        <w:t>eda</w:t>
      </w:r>
      <w:proofErr w:type="spellEnd"/>
      <w:r>
        <w:rPr>
          <w:i/>
          <w:szCs w:val="20"/>
          <w:lang w:val="es-CO"/>
        </w:rPr>
        <w:t>)</w:t>
      </w:r>
      <w:r w:rsidR="00182A97">
        <w:rPr>
          <w:i/>
          <w:szCs w:val="20"/>
          <w:lang w:val="es-CO"/>
        </w:rPr>
        <w:tab/>
      </w:r>
      <w:r w:rsidR="00B5678B">
        <w:rPr>
          <w:i/>
          <w:szCs w:val="20"/>
          <w:lang w:val="es-CO"/>
        </w:rPr>
        <w:t xml:space="preserve"> </w:t>
      </w:r>
      <w:r w:rsidR="00182A97">
        <w:rPr>
          <w:i/>
          <w:szCs w:val="20"/>
          <w:lang w:val="es-CO"/>
        </w:rPr>
        <w:t>Ana María De La Torre, Coordinadora de Jardín</w:t>
      </w:r>
    </w:p>
    <w:p w:rsidR="00B5678B" w:rsidRDefault="00B5678B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Flor Herrera, Coordinadora de Prekinder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7C44AE" w:rsidRPr="001A331C" w:rsidRDefault="007C44AE" w:rsidP="007C44AE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Intercambio con el Colegio Bolívar</w:t>
      </w:r>
      <w:r w:rsidR="001A331C">
        <w:rPr>
          <w:color w:val="4F6228" w:themeColor="accent3" w:themeShade="80"/>
          <w:sz w:val="28"/>
          <w:szCs w:val="28"/>
          <w:lang w:val="es-CO"/>
        </w:rPr>
        <w:t xml:space="preserve"> </w:t>
      </w:r>
    </w:p>
    <w:p w:rsidR="00252A8C" w:rsidRPr="00252A8C" w:rsidRDefault="007C44AE" w:rsidP="00252A8C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 xml:space="preserve">El viernes 28 de febrero los niños de Primer Grado disfrutaron de una actividad de integración con sus pares del Colegio Bolívar. Visitaron </w:t>
      </w:r>
      <w:r w:rsidR="00252A8C">
        <w:rPr>
          <w:lang w:val="es-CO"/>
        </w:rPr>
        <w:t xml:space="preserve">el colegio hermano para realizar actividades relacionadas con el cumpleaños del autor infantil Dr. </w:t>
      </w:r>
      <w:proofErr w:type="spellStart"/>
      <w:r w:rsidR="00252A8C">
        <w:rPr>
          <w:lang w:val="es-CO"/>
        </w:rPr>
        <w:t>Seuss</w:t>
      </w:r>
      <w:proofErr w:type="spellEnd"/>
      <w:r w:rsidR="00252A8C">
        <w:rPr>
          <w:lang w:val="es-CO"/>
        </w:rPr>
        <w:t>. Anteriormente habían intercambiado cartas en español con sus amigos del CB. Ahora los niños se seguirán escribiendo en inglés y se hará una invitación para que los niños del CB lleguen a hacer actividades de integración en nuestro colegio, relacionadas con el mundial de fútbol y los deportes en general. Todas las actividades serán diseñadas para promover el máximo la integración de los niños.</w:t>
      </w:r>
      <w:r w:rsidR="00F11BEA">
        <w:rPr>
          <w:lang w:val="es-CO"/>
        </w:rPr>
        <w:t xml:space="preserve"> La fecha propuesta para esta actividad es el viernes 23 de mayo, aunque ésta queda por confirmar.</w:t>
      </w:r>
      <w:bookmarkStart w:id="0" w:name="_GoBack"/>
      <w:bookmarkEnd w:id="0"/>
    </w:p>
    <w:p w:rsidR="00252A8C" w:rsidRPr="001A331C" w:rsidRDefault="00F11BEA" w:rsidP="00252A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Décimo cuarto f</w:t>
      </w:r>
      <w:r w:rsidR="009032B4">
        <w:rPr>
          <w:color w:val="4F6228" w:themeColor="accent3" w:themeShade="80"/>
          <w:sz w:val="28"/>
          <w:szCs w:val="28"/>
          <w:lang w:val="es-CO"/>
        </w:rPr>
        <w:t>oro de Enseñanza y Aprendizaje en el Colegio Bolívar</w:t>
      </w:r>
    </w:p>
    <w:p w:rsidR="00FE2086" w:rsidRDefault="009032B4" w:rsidP="00FE2086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>La próxima semana, el viernes y sábado, tendrá lugar en el Colegio Bolívar</w:t>
      </w:r>
      <w:r w:rsidR="00FE2086" w:rsidRPr="00FE2086">
        <w:rPr>
          <w:lang w:val="es-CO"/>
        </w:rPr>
        <w:t xml:space="preserve"> </w:t>
      </w:r>
      <w:r w:rsidR="00FE2086">
        <w:rPr>
          <w:lang w:val="es-CO"/>
        </w:rPr>
        <w:t>este foro</w:t>
      </w:r>
      <w:r>
        <w:rPr>
          <w:lang w:val="es-CO"/>
        </w:rPr>
        <w:t xml:space="preserve">. Chachi, Adriana, Alex, Katherine, </w:t>
      </w: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y Diana asistirán. Se han repartido entre los distintos talleres que habrá.</w:t>
      </w:r>
    </w:p>
    <w:p w:rsidR="00FE2086" w:rsidRDefault="00FE2086" w:rsidP="00FE2086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 xml:space="preserve">Los titulares deben asumir la clase con los especialistas que no estarán, las compañeras de los profesores titulares estarán a cargo de la clase, y se buscarán reemplazos para los </w:t>
      </w:r>
      <w:proofErr w:type="spellStart"/>
      <w:r>
        <w:rPr>
          <w:lang w:val="es-CO"/>
        </w:rPr>
        <w:t>duties</w:t>
      </w:r>
      <w:proofErr w:type="spellEnd"/>
      <w:r>
        <w:rPr>
          <w:lang w:val="es-CO"/>
        </w:rPr>
        <w:t xml:space="preserve"> de Alex y Katherine. </w:t>
      </w:r>
    </w:p>
    <w:p w:rsidR="00C96B58" w:rsidRPr="001A331C" w:rsidRDefault="00C96B58" w:rsidP="00C96B58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Capacitación</w:t>
      </w:r>
    </w:p>
    <w:p w:rsidR="00C96B58" w:rsidRPr="00C96B58" w:rsidRDefault="00C96B58" w:rsidP="00C96B58">
      <w:pPr>
        <w:pStyle w:val="ListParagraph"/>
        <w:numPr>
          <w:ilvl w:val="0"/>
          <w:numId w:val="32"/>
        </w:numPr>
        <w:rPr>
          <w:lang w:val="es-CO"/>
        </w:rPr>
      </w:pPr>
      <w:r>
        <w:rPr>
          <w:lang w:val="es-CO"/>
        </w:rPr>
        <w:t>Los profesores titulares que estarán en el taller de Flor Herrera el próximo lunes 3 de marzo a las 2:00 p.m., deben llevar por grado una unidad disciplinar que quieran revisar. La pueden llevar impresa o en versión electrónica.</w:t>
      </w:r>
    </w:p>
    <w:sectPr w:rsidR="00C96B58" w:rsidRPr="00C96B58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ADC"/>
    <w:multiLevelType w:val="hybridMultilevel"/>
    <w:tmpl w:val="D96210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26925"/>
    <w:multiLevelType w:val="hybridMultilevel"/>
    <w:tmpl w:val="DCECEC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5185A"/>
    <w:multiLevelType w:val="hybridMultilevel"/>
    <w:tmpl w:val="BE881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B147E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BE017E"/>
    <w:multiLevelType w:val="hybridMultilevel"/>
    <w:tmpl w:val="DF66E9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11DA1"/>
    <w:multiLevelType w:val="hybridMultilevel"/>
    <w:tmpl w:val="A7A049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73737"/>
    <w:multiLevelType w:val="hybridMultilevel"/>
    <w:tmpl w:val="DDB89E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C6F20"/>
    <w:multiLevelType w:val="hybridMultilevel"/>
    <w:tmpl w:val="FCCA5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860FF"/>
    <w:multiLevelType w:val="hybridMultilevel"/>
    <w:tmpl w:val="C8DAEE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F0C2A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A5920"/>
    <w:multiLevelType w:val="hybridMultilevel"/>
    <w:tmpl w:val="BBE0F2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23CA3"/>
    <w:multiLevelType w:val="hybridMultilevel"/>
    <w:tmpl w:val="B5146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743ED5"/>
    <w:multiLevelType w:val="hybridMultilevel"/>
    <w:tmpl w:val="78CA5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F7C2C"/>
    <w:multiLevelType w:val="hybridMultilevel"/>
    <w:tmpl w:val="ED825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727AA2"/>
    <w:multiLevelType w:val="multilevel"/>
    <w:tmpl w:val="EF1A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5604B"/>
    <w:multiLevelType w:val="multilevel"/>
    <w:tmpl w:val="CCB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F74F40"/>
    <w:multiLevelType w:val="multilevel"/>
    <w:tmpl w:val="D25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C75B38"/>
    <w:multiLevelType w:val="hybridMultilevel"/>
    <w:tmpl w:val="69CE74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091986"/>
    <w:multiLevelType w:val="hybridMultilevel"/>
    <w:tmpl w:val="E5BC15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3"/>
  </w:num>
  <w:num w:numId="8">
    <w:abstractNumId w:val="19"/>
  </w:num>
  <w:num w:numId="9">
    <w:abstractNumId w:val="16"/>
  </w:num>
  <w:num w:numId="10">
    <w:abstractNumId w:val="14"/>
  </w:num>
  <w:num w:numId="11">
    <w:abstractNumId w:val="31"/>
  </w:num>
  <w:num w:numId="12">
    <w:abstractNumId w:val="6"/>
  </w:num>
  <w:num w:numId="13">
    <w:abstractNumId w:val="24"/>
  </w:num>
  <w:num w:numId="14">
    <w:abstractNumId w:val="21"/>
  </w:num>
  <w:num w:numId="15">
    <w:abstractNumId w:val="11"/>
  </w:num>
  <w:num w:numId="16">
    <w:abstractNumId w:val="1"/>
  </w:num>
  <w:num w:numId="17">
    <w:abstractNumId w:val="28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7"/>
  </w:num>
  <w:num w:numId="24">
    <w:abstractNumId w:val="26"/>
  </w:num>
  <w:num w:numId="25">
    <w:abstractNumId w:val="27"/>
  </w:num>
  <w:num w:numId="26">
    <w:abstractNumId w:val="13"/>
  </w:num>
  <w:num w:numId="27">
    <w:abstractNumId w:val="8"/>
  </w:num>
  <w:num w:numId="28">
    <w:abstractNumId w:val="18"/>
  </w:num>
  <w:num w:numId="29">
    <w:abstractNumId w:val="4"/>
  </w:num>
  <w:num w:numId="30">
    <w:abstractNumId w:val="10"/>
  </w:num>
  <w:num w:numId="31">
    <w:abstractNumId w:val="9"/>
  </w:num>
  <w:num w:numId="3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40F57"/>
    <w:rsid w:val="00154F51"/>
    <w:rsid w:val="00156043"/>
    <w:rsid w:val="001632F1"/>
    <w:rsid w:val="00174DA2"/>
    <w:rsid w:val="00174E0F"/>
    <w:rsid w:val="00174E9E"/>
    <w:rsid w:val="0017652F"/>
    <w:rsid w:val="00180707"/>
    <w:rsid w:val="00182A97"/>
    <w:rsid w:val="00183DA1"/>
    <w:rsid w:val="001857E7"/>
    <w:rsid w:val="00185CF0"/>
    <w:rsid w:val="00191DF4"/>
    <w:rsid w:val="00193704"/>
    <w:rsid w:val="001A32C3"/>
    <w:rsid w:val="001A331C"/>
    <w:rsid w:val="001A4916"/>
    <w:rsid w:val="001B18EF"/>
    <w:rsid w:val="001C1D80"/>
    <w:rsid w:val="001C5A93"/>
    <w:rsid w:val="001D3971"/>
    <w:rsid w:val="001E1318"/>
    <w:rsid w:val="001E15B1"/>
    <w:rsid w:val="001E320A"/>
    <w:rsid w:val="001F754C"/>
    <w:rsid w:val="002102E9"/>
    <w:rsid w:val="00212624"/>
    <w:rsid w:val="00214757"/>
    <w:rsid w:val="00216544"/>
    <w:rsid w:val="00217315"/>
    <w:rsid w:val="00227456"/>
    <w:rsid w:val="00231ADC"/>
    <w:rsid w:val="0024023E"/>
    <w:rsid w:val="00246EDE"/>
    <w:rsid w:val="00250067"/>
    <w:rsid w:val="00252A8C"/>
    <w:rsid w:val="00252B41"/>
    <w:rsid w:val="002630D7"/>
    <w:rsid w:val="00265178"/>
    <w:rsid w:val="0027144A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85E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21A8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FA5"/>
    <w:rsid w:val="00554156"/>
    <w:rsid w:val="00560F5F"/>
    <w:rsid w:val="00563645"/>
    <w:rsid w:val="00564D2A"/>
    <w:rsid w:val="005662ED"/>
    <w:rsid w:val="005669E2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3752"/>
    <w:rsid w:val="0078411E"/>
    <w:rsid w:val="00785270"/>
    <w:rsid w:val="007866B1"/>
    <w:rsid w:val="007904AC"/>
    <w:rsid w:val="00796127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5A10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743E9"/>
    <w:rsid w:val="00B761DA"/>
    <w:rsid w:val="00B77378"/>
    <w:rsid w:val="00B8216F"/>
    <w:rsid w:val="00B8575E"/>
    <w:rsid w:val="00B90DE6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7497F"/>
    <w:rsid w:val="00C74CEF"/>
    <w:rsid w:val="00C74CFF"/>
    <w:rsid w:val="00C86C1A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1BEA"/>
    <w:rsid w:val="00F1205A"/>
    <w:rsid w:val="00F13153"/>
    <w:rsid w:val="00F133DF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47DC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086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31C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A43017-FD20-4673-9C39-5350D638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0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2</cp:revision>
  <cp:lastPrinted>2011-12-22T15:28:00Z</cp:lastPrinted>
  <dcterms:created xsi:type="dcterms:W3CDTF">2014-02-28T20:34:00Z</dcterms:created>
  <dcterms:modified xsi:type="dcterms:W3CDTF">2014-02-28T20:34:00Z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